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5696C0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60601">
        <w:rPr>
          <w:rFonts w:ascii="Garamond" w:hAnsi="Garamond"/>
          <w:sz w:val="24"/>
          <w:szCs w:val="24"/>
        </w:rPr>
        <w:t>5</w:t>
      </w:r>
      <w:r w:rsidR="00522889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160AA580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22889" w:rsidRPr="00CE090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https://zakazky.zcu.cz/contract_display_5058.html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31189C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22889">
        <w:rPr>
          <w:rFonts w:ascii="Garamond" w:hAnsi="Garamond" w:cs="Arial"/>
          <w:b/>
          <w:sz w:val="22"/>
          <w:szCs w:val="22"/>
        </w:rPr>
        <w:t>21</w:t>
      </w:r>
      <w:r w:rsidR="0073369D">
        <w:rPr>
          <w:rFonts w:ascii="Garamond" w:hAnsi="Garamond" w:cs="Arial"/>
          <w:b/>
          <w:sz w:val="22"/>
          <w:szCs w:val="22"/>
        </w:rPr>
        <w:t>.1</w:t>
      </w:r>
      <w:r w:rsidR="00CE4B0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3369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87891" w14:textId="77777777" w:rsidR="00EF4789" w:rsidRDefault="00EF4789" w:rsidP="00795AAC">
      <w:r>
        <w:separator/>
      </w:r>
    </w:p>
  </w:endnote>
  <w:endnote w:type="continuationSeparator" w:id="0">
    <w:p w14:paraId="64B3DB1C" w14:textId="77777777" w:rsidR="00EF4789" w:rsidRDefault="00EF478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AC857" w14:textId="77777777" w:rsidR="00EF4789" w:rsidRDefault="00EF4789" w:rsidP="00795AAC">
      <w:r>
        <w:separator/>
      </w:r>
    </w:p>
  </w:footnote>
  <w:footnote w:type="continuationSeparator" w:id="0">
    <w:p w14:paraId="154A80EF" w14:textId="77777777" w:rsidR="00EF4789" w:rsidRDefault="00EF478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2889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789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5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jzR7wbiTeuPgFZ43bObWMid5aGtgOXroh6gd4MDqutA=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oBagU44bVYBF51u9mIg6UauZkFzLqT9e85T/keWKt+M=</DigestValue>
    </Reference>
  </SignedInfo>
  <SignatureValue>cyr5q98eAzgDFyXL8TUhOnrjmkTKBJ02Su0Z/xjN8bnXlQU6rzwMk/zCtDbAV02zQuuYFSXP7yly
ek1HoXApB/4RSgc5PlCBImpct5qoYTb3m3D5olAA2sieaNFO1rF5oGKKUT4zS381y5XfLVbphGZZ
AT4PCHI0miqOaVC+5vFDBMPEbt3UjROqF8hhARfnc0XRBENMRf1/oLGZPHPnNiSma4ZPw7l7lORX
DRtkpyKyQkC7Y/RlDUGGM7hVtkhlptZS7SRWvNrI59paJhaUzWOc3KeyPAMc8Ur73KxLt0eoS/hQ
/etfJWQpOPxEYKNj2R7gkcrwwVVKxSYxVgyWlw==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MkQxLiCP6ETHH4MYhP9tQuEJWtOfJDFayNTCXUD/kac=</DigestValue>
      </Reference>
      <Reference URI="/word/document.xml?ContentType=application/vnd.openxmlformats-officedocument.wordprocessingml.document.main+xml">
        <DigestMethod Algorithm="http://www.w3.org/2001/04/xmlenc#sha256"/>
        <DigestValue>ZEUa3+JaQDi5zut+VoomgSxdgza5pwwz6NXKGdp+fNs=</DigestValue>
      </Reference>
      <Reference URI="/word/endnotes.xml?ContentType=application/vnd.openxmlformats-officedocument.wordprocessingml.endnotes+xml">
        <DigestMethod Algorithm="http://www.w3.org/2001/04/xmlenc#sha256"/>
        <DigestValue>K/fnuY0+tbwhoLsGOoYwvhc6su5p8U0mYnZ5SVQCi+Q=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YGMKUQCX42vNaytECIHImZP33UWj4aeOsv/5s3FJh2s=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h2Mn0EHVeRrZ9xkZU9FolQYczeF2oYOPRDSf2htLp0o=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2021-12-10T12:46:05Z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2021-12-10T12:46:05Z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08014-B969-40EA-BF9E-27AAE669D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14</cp:revision>
  <cp:lastPrinted>2018-08-08T13:48:00Z</cp:lastPrinted>
  <dcterms:created xsi:type="dcterms:W3CDTF">2021-09-20T07:30:00Z</dcterms:created>
  <dcterms:modified xsi:type="dcterms:W3CDTF">2021-12-10T12:44:00Z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